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F6620C">
        <w:t>670</w:t>
      </w:r>
      <w:r w:rsidRPr="00BD3C19">
        <w:t>-К</w:t>
      </w:r>
      <w:r w:rsidR="00742C31">
        <w:t>Р</w:t>
      </w:r>
      <w:r w:rsidRPr="00BD3C19">
        <w:t>-201</w:t>
      </w:r>
      <w:r w:rsidR="000A5578">
        <w:t>8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317519" w:rsidP="00E70453">
            <w:pPr>
              <w:jc w:val="center"/>
              <w:rPr>
                <w:b/>
                <w:bCs/>
                <w:color w:val="000000"/>
              </w:rPr>
            </w:pPr>
            <w:r w:rsidRPr="004B7CA3">
              <w:t xml:space="preserve">Справка о выполнении договоров по </w:t>
            </w:r>
            <w:r w:rsidR="00E70453">
              <w:rPr>
                <w:color w:val="000000"/>
                <w:sz w:val="26"/>
                <w:szCs w:val="26"/>
              </w:rPr>
              <w:t>________________________________________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F6620C">
        <w:t>670</w:t>
      </w:r>
      <w:bookmarkStart w:id="0" w:name="_GoBack"/>
      <w:bookmarkEnd w:id="0"/>
      <w:r w:rsidRPr="00BD3C19">
        <w:t>-К</w:t>
      </w:r>
      <w:r w:rsidR="00742C31">
        <w:t>Р</w:t>
      </w:r>
      <w:r w:rsidRPr="00BD3C19">
        <w:t>-201</w:t>
      </w:r>
      <w:r w:rsidR="000A5578">
        <w:t>8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F6620C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F6620C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p w:rsidR="00ED6697" w:rsidRDefault="00ED6697" w:rsidP="00ED6697">
      <w:pPr>
        <w:spacing w:line="276" w:lineRule="auto"/>
        <w:jc w:val="right"/>
      </w:pPr>
    </w:p>
    <w:sectPr w:rsidR="00ED6697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6620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578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519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C86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17929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2C31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06C6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3D6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53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697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20C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9FD7A-4A5E-4879-B8EA-7BDDD83F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1584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3</cp:revision>
  <cp:lastPrinted>2014-11-14T05:58:00Z</cp:lastPrinted>
  <dcterms:created xsi:type="dcterms:W3CDTF">2018-01-16T07:41:00Z</dcterms:created>
  <dcterms:modified xsi:type="dcterms:W3CDTF">2018-12-14T06:05:00Z</dcterms:modified>
</cp:coreProperties>
</file>